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106D2" w14:textId="6FD756EA" w:rsidR="00ED7BF5" w:rsidRPr="005A5984" w:rsidRDefault="00ED7BF5" w:rsidP="00ED7BF5">
      <w:pPr>
        <w:pStyle w:val="NormalWeb"/>
        <w:rPr>
          <w:rFonts w:ascii="Segoe UI" w:hAnsi="Segoe UI" w:cs="Segoe UI"/>
          <w:sz w:val="36"/>
          <w:szCs w:val="36"/>
        </w:rPr>
      </w:pPr>
      <w:r w:rsidRPr="005A5984">
        <w:rPr>
          <w:rStyle w:val="Strong"/>
          <w:rFonts w:ascii="Segoe UI" w:hAnsi="Segoe UI" w:cs="Segoe UI"/>
          <w:sz w:val="36"/>
          <w:szCs w:val="36"/>
        </w:rPr>
        <w:t>Daily Routine and Activities Policy (Sept 2025)</w:t>
      </w:r>
    </w:p>
    <w:p w14:paraId="238F5067" w14:textId="2C83AD94"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Policy Statement:</w:t>
      </w:r>
      <w:r w:rsidRPr="005A5984">
        <w:rPr>
          <w:rFonts w:ascii="Segoe UI" w:hAnsi="Segoe UI" w:cs="Segoe UI"/>
          <w:sz w:val="28"/>
          <w:szCs w:val="28"/>
        </w:rPr>
        <w:t xml:space="preserve"> At </w:t>
      </w:r>
      <w:r w:rsidR="004B0CFC">
        <w:rPr>
          <w:rFonts w:ascii="Segoe UI" w:hAnsi="Segoe UI" w:cs="Segoe UI"/>
          <w:sz w:val="28"/>
          <w:szCs w:val="28"/>
        </w:rPr>
        <w:t>Little Acorns preschool</w:t>
      </w:r>
      <w:r w:rsidRPr="005A5984">
        <w:rPr>
          <w:rFonts w:ascii="Segoe UI" w:hAnsi="Segoe UI" w:cs="Segoe UI"/>
          <w:sz w:val="28"/>
          <w:szCs w:val="28"/>
        </w:rPr>
        <w:t>, we provide structured yet flexible daily routines that offer stability, promote holistic development, and reflect each child's unique needs and interests. This policy complies with the revised Early Years Foundation Stage (EYFS, September 2025) to ensure the highest standards of care and learning.</w:t>
      </w:r>
    </w:p>
    <w:p w14:paraId="4C0C360A" w14:textId="67E38E56"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Daily Routine:</w:t>
      </w:r>
    </w:p>
    <w:p w14:paraId="0B82076F" w14:textId="643A4566" w:rsidR="00ED7BF5" w:rsidRPr="005A5984" w:rsidRDefault="00ED7BF5" w:rsidP="00ED7BF5">
      <w:pPr>
        <w:pStyle w:val="NormalWeb"/>
        <w:numPr>
          <w:ilvl w:val="0"/>
          <w:numId w:val="9"/>
        </w:numPr>
        <w:rPr>
          <w:rFonts w:ascii="Segoe UI" w:hAnsi="Segoe UI" w:cs="Segoe UI"/>
          <w:sz w:val="28"/>
          <w:szCs w:val="28"/>
        </w:rPr>
      </w:pPr>
      <w:r w:rsidRPr="005A5984">
        <w:rPr>
          <w:rFonts w:ascii="Segoe UI" w:hAnsi="Segoe UI" w:cs="Segoe UI"/>
          <w:sz w:val="28"/>
          <w:szCs w:val="28"/>
        </w:rPr>
        <w:t>We collaborate closely with parents to create routines based on each child's age, developmental stage</w:t>
      </w:r>
      <w:r w:rsidR="004B0CFC">
        <w:rPr>
          <w:rFonts w:ascii="Segoe UI" w:hAnsi="Segoe UI" w:cs="Segoe UI"/>
          <w:sz w:val="28"/>
          <w:szCs w:val="28"/>
        </w:rPr>
        <w:t xml:space="preserve">, </w:t>
      </w:r>
      <w:r w:rsidRPr="005A5984">
        <w:rPr>
          <w:rFonts w:ascii="Segoe UI" w:hAnsi="Segoe UI" w:cs="Segoe UI"/>
          <w:sz w:val="28"/>
          <w:szCs w:val="28"/>
        </w:rPr>
        <w:t>specific needs, and personal preferences.</w:t>
      </w:r>
    </w:p>
    <w:p w14:paraId="1663F316" w14:textId="6D24742C" w:rsidR="00ED7BF5" w:rsidRPr="005A5984" w:rsidRDefault="00ED7BF5" w:rsidP="00ED7BF5">
      <w:pPr>
        <w:pStyle w:val="NormalWeb"/>
        <w:numPr>
          <w:ilvl w:val="0"/>
          <w:numId w:val="9"/>
        </w:numPr>
        <w:rPr>
          <w:rFonts w:ascii="Segoe UI" w:hAnsi="Segoe UI" w:cs="Segoe UI"/>
          <w:sz w:val="28"/>
          <w:szCs w:val="28"/>
        </w:rPr>
      </w:pPr>
      <w:r w:rsidRPr="005A5984">
        <w:rPr>
          <w:rFonts w:ascii="Segoe UI" w:hAnsi="Segoe UI" w:cs="Segoe UI"/>
          <w:sz w:val="28"/>
          <w:szCs w:val="28"/>
        </w:rPr>
        <w:t xml:space="preserve">Consideration is </w:t>
      </w:r>
      <w:r w:rsidR="004B0CFC">
        <w:rPr>
          <w:rFonts w:ascii="Segoe UI" w:hAnsi="Segoe UI" w:cs="Segoe UI"/>
          <w:sz w:val="28"/>
          <w:szCs w:val="28"/>
        </w:rPr>
        <w:t xml:space="preserve">also </w:t>
      </w:r>
      <w:r w:rsidRPr="005A5984">
        <w:rPr>
          <w:rFonts w:ascii="Segoe UI" w:hAnsi="Segoe UI" w:cs="Segoe UI"/>
          <w:sz w:val="28"/>
          <w:szCs w:val="28"/>
        </w:rPr>
        <w:t>given to individual</w:t>
      </w:r>
      <w:r w:rsidR="004B0CFC">
        <w:rPr>
          <w:rFonts w:ascii="Segoe UI" w:hAnsi="Segoe UI" w:cs="Segoe UI"/>
          <w:sz w:val="28"/>
          <w:szCs w:val="28"/>
        </w:rPr>
        <w:t xml:space="preserve"> </w:t>
      </w:r>
      <w:r w:rsidRPr="005A5984">
        <w:rPr>
          <w:rFonts w:ascii="Segoe UI" w:hAnsi="Segoe UI" w:cs="Segoe UI"/>
          <w:sz w:val="28"/>
          <w:szCs w:val="28"/>
        </w:rPr>
        <w:t xml:space="preserve">health </w:t>
      </w:r>
      <w:proofErr w:type="gramStart"/>
      <w:r w:rsidRPr="005A5984">
        <w:rPr>
          <w:rFonts w:ascii="Segoe UI" w:hAnsi="Segoe UI" w:cs="Segoe UI"/>
          <w:sz w:val="28"/>
          <w:szCs w:val="28"/>
        </w:rPr>
        <w:t>needs, and</w:t>
      </w:r>
      <w:proofErr w:type="gramEnd"/>
      <w:r w:rsidRPr="005A5984">
        <w:rPr>
          <w:rFonts w:ascii="Segoe UI" w:hAnsi="Segoe UI" w:cs="Segoe UI"/>
          <w:sz w:val="28"/>
          <w:szCs w:val="28"/>
        </w:rPr>
        <w:t xml:space="preserve"> recommended developmental activities.</w:t>
      </w:r>
    </w:p>
    <w:p w14:paraId="13714A98"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Structured Routine:</w:t>
      </w:r>
    </w:p>
    <w:p w14:paraId="7C475426" w14:textId="77777777" w:rsidR="00ED7BF5" w:rsidRPr="005A5984" w:rsidRDefault="00ED7BF5" w:rsidP="00ED7BF5">
      <w:pPr>
        <w:pStyle w:val="NormalWeb"/>
        <w:numPr>
          <w:ilvl w:val="0"/>
          <w:numId w:val="10"/>
        </w:numPr>
        <w:rPr>
          <w:rFonts w:ascii="Segoe UI" w:hAnsi="Segoe UI" w:cs="Segoe UI"/>
          <w:sz w:val="28"/>
          <w:szCs w:val="28"/>
        </w:rPr>
      </w:pPr>
      <w:r w:rsidRPr="005A5984">
        <w:rPr>
          <w:rFonts w:ascii="Segoe UI" w:hAnsi="Segoe UI" w:cs="Segoe UI"/>
          <w:sz w:val="28"/>
          <w:szCs w:val="28"/>
        </w:rPr>
        <w:t>Our daily schedule incorporates predictable and consistent routines, fostering a sense of security, stability, and emotional well-being for children.</w:t>
      </w:r>
    </w:p>
    <w:p w14:paraId="57743914" w14:textId="3E609D75" w:rsidR="00ED7BF5" w:rsidRPr="005A5984" w:rsidRDefault="00ED7BF5" w:rsidP="00ED7BF5">
      <w:pPr>
        <w:pStyle w:val="NormalWeb"/>
        <w:numPr>
          <w:ilvl w:val="0"/>
          <w:numId w:val="10"/>
        </w:numPr>
        <w:rPr>
          <w:rFonts w:ascii="Segoe UI" w:hAnsi="Segoe UI" w:cs="Segoe UI"/>
          <w:sz w:val="28"/>
          <w:szCs w:val="28"/>
        </w:rPr>
      </w:pPr>
      <w:r w:rsidRPr="005A5984">
        <w:rPr>
          <w:rFonts w:ascii="Segoe UI" w:hAnsi="Segoe UI" w:cs="Segoe UI"/>
          <w:sz w:val="28"/>
          <w:szCs w:val="28"/>
        </w:rPr>
        <w:t>The structured day includes designated times for arrival, departure, meals, focused learning, group activities, and outdoor play.</w:t>
      </w:r>
    </w:p>
    <w:p w14:paraId="20BE9719"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Play and Learning Activities:</w:t>
      </w:r>
    </w:p>
    <w:p w14:paraId="4AB763F6" w14:textId="6708FC13" w:rsidR="00ED7BF5" w:rsidRPr="005A5984" w:rsidRDefault="00ED7BF5" w:rsidP="00ED7BF5">
      <w:pPr>
        <w:pStyle w:val="NormalWeb"/>
        <w:numPr>
          <w:ilvl w:val="0"/>
          <w:numId w:val="11"/>
        </w:numPr>
        <w:rPr>
          <w:rFonts w:ascii="Segoe UI" w:hAnsi="Segoe UI" w:cs="Segoe UI"/>
          <w:sz w:val="28"/>
          <w:szCs w:val="28"/>
        </w:rPr>
      </w:pPr>
      <w:r w:rsidRPr="005A5984">
        <w:rPr>
          <w:rFonts w:ascii="Segoe UI" w:hAnsi="Segoe UI" w:cs="Segoe UI"/>
          <w:sz w:val="28"/>
          <w:szCs w:val="28"/>
        </w:rPr>
        <w:t>A variety of age-appropriate, engaging activities are planned to support all developmental areas</w:t>
      </w:r>
      <w:r w:rsidR="004B0CFC">
        <w:rPr>
          <w:rFonts w:ascii="Segoe UI" w:hAnsi="Segoe UI" w:cs="Segoe UI"/>
          <w:sz w:val="28"/>
          <w:szCs w:val="28"/>
        </w:rPr>
        <w:t xml:space="preserve"> </w:t>
      </w:r>
      <w:r w:rsidRPr="005A5984">
        <w:rPr>
          <w:rFonts w:ascii="Segoe UI" w:hAnsi="Segoe UI" w:cs="Segoe UI"/>
          <w:sz w:val="28"/>
          <w:szCs w:val="28"/>
        </w:rPr>
        <w:t>in line with EYFS 2025.</w:t>
      </w:r>
    </w:p>
    <w:p w14:paraId="7882B1F3" w14:textId="77777777" w:rsidR="00ED7BF5" w:rsidRPr="005A5984" w:rsidRDefault="00ED7BF5" w:rsidP="00ED7BF5">
      <w:pPr>
        <w:pStyle w:val="NormalWeb"/>
        <w:numPr>
          <w:ilvl w:val="0"/>
          <w:numId w:val="11"/>
        </w:numPr>
        <w:rPr>
          <w:rFonts w:ascii="Segoe UI" w:hAnsi="Segoe UI" w:cs="Segoe UI"/>
          <w:sz w:val="28"/>
          <w:szCs w:val="28"/>
        </w:rPr>
      </w:pPr>
      <w:r w:rsidRPr="005A5984">
        <w:rPr>
          <w:rFonts w:ascii="Segoe UI" w:hAnsi="Segoe UI" w:cs="Segoe UI"/>
          <w:sz w:val="28"/>
          <w:szCs w:val="28"/>
        </w:rPr>
        <w:t>We balance structured, adult-led activities with child-initiated play, fostering independence, exploration, and active learning.</w:t>
      </w:r>
    </w:p>
    <w:p w14:paraId="48F1B276"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Outdoor Play:</w:t>
      </w:r>
    </w:p>
    <w:p w14:paraId="7B582404" w14:textId="172C817C" w:rsidR="00ED7BF5" w:rsidRPr="005A5984" w:rsidRDefault="00ED7BF5" w:rsidP="00ED7BF5">
      <w:pPr>
        <w:pStyle w:val="NormalWeb"/>
        <w:numPr>
          <w:ilvl w:val="0"/>
          <w:numId w:val="12"/>
        </w:numPr>
        <w:rPr>
          <w:rFonts w:ascii="Segoe UI" w:hAnsi="Segoe UI" w:cs="Segoe UI"/>
          <w:sz w:val="28"/>
          <w:szCs w:val="28"/>
        </w:rPr>
      </w:pPr>
      <w:r w:rsidRPr="005A5984">
        <w:rPr>
          <w:rFonts w:ascii="Segoe UI" w:hAnsi="Segoe UI" w:cs="Segoe UI"/>
          <w:sz w:val="28"/>
          <w:szCs w:val="28"/>
        </w:rPr>
        <w:t>Daily outdoor play is prioritised, weather permitting, providing enriching physical activities, sensory exploration, and opportunities to appreciate nature and environmental sustainability.</w:t>
      </w:r>
    </w:p>
    <w:p w14:paraId="7F6AB4C5" w14:textId="77777777" w:rsidR="00ED7BF5" w:rsidRPr="005A5984" w:rsidRDefault="00ED7BF5" w:rsidP="00ED7BF5">
      <w:pPr>
        <w:pStyle w:val="NormalWeb"/>
        <w:numPr>
          <w:ilvl w:val="0"/>
          <w:numId w:val="12"/>
        </w:numPr>
        <w:rPr>
          <w:rFonts w:ascii="Segoe UI" w:hAnsi="Segoe UI" w:cs="Segoe UI"/>
          <w:sz w:val="28"/>
          <w:szCs w:val="28"/>
        </w:rPr>
      </w:pPr>
      <w:r w:rsidRPr="005A5984">
        <w:rPr>
          <w:rFonts w:ascii="Segoe UI" w:hAnsi="Segoe UI" w:cs="Segoe UI"/>
          <w:sz w:val="28"/>
          <w:szCs w:val="28"/>
        </w:rPr>
        <w:lastRenderedPageBreak/>
        <w:t>Outdoor environments are safe, stimulating, and well-maintained to facilitate active exploration and gross motor skill development.</w:t>
      </w:r>
    </w:p>
    <w:p w14:paraId="3BA5EB91" w14:textId="2DD7C4BE" w:rsidR="00ED7BF5" w:rsidRPr="005A5984" w:rsidRDefault="004B0CFC" w:rsidP="00ED7BF5">
      <w:pPr>
        <w:pStyle w:val="NormalWeb"/>
        <w:rPr>
          <w:rFonts w:ascii="Segoe UI" w:hAnsi="Segoe UI" w:cs="Segoe UI"/>
          <w:sz w:val="28"/>
          <w:szCs w:val="28"/>
        </w:rPr>
      </w:pPr>
      <w:r>
        <w:rPr>
          <w:rStyle w:val="Strong"/>
          <w:rFonts w:ascii="Segoe UI" w:hAnsi="Segoe UI" w:cs="Segoe UI"/>
          <w:sz w:val="28"/>
          <w:szCs w:val="28"/>
        </w:rPr>
        <w:t>Snack and Lunch</w:t>
      </w:r>
      <w:r w:rsidR="00ED7BF5" w:rsidRPr="005A5984">
        <w:rPr>
          <w:rStyle w:val="Strong"/>
          <w:rFonts w:ascii="Segoe UI" w:hAnsi="Segoe UI" w:cs="Segoe UI"/>
          <w:sz w:val="28"/>
          <w:szCs w:val="28"/>
        </w:rPr>
        <w:t xml:space="preserve"> Times:</w:t>
      </w:r>
    </w:p>
    <w:p w14:paraId="424756CC" w14:textId="64383A54" w:rsidR="00ED7BF5" w:rsidRPr="005A5984" w:rsidRDefault="00ED7BF5" w:rsidP="00ED7BF5">
      <w:pPr>
        <w:pStyle w:val="NormalWeb"/>
        <w:numPr>
          <w:ilvl w:val="0"/>
          <w:numId w:val="13"/>
        </w:numPr>
        <w:rPr>
          <w:rFonts w:ascii="Segoe UI" w:hAnsi="Segoe UI" w:cs="Segoe UI"/>
          <w:sz w:val="28"/>
          <w:szCs w:val="28"/>
        </w:rPr>
      </w:pPr>
      <w:r w:rsidRPr="005A5984">
        <w:rPr>
          <w:rFonts w:ascii="Segoe UI" w:hAnsi="Segoe UI" w:cs="Segoe UI"/>
          <w:sz w:val="28"/>
          <w:szCs w:val="28"/>
        </w:rPr>
        <w:t>Mealtimes promote positive eating habits, social interaction, independence, and opportunities for children to participate in age-appropriate responsibilities.</w:t>
      </w:r>
    </w:p>
    <w:p w14:paraId="45D9A334"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Rest and Relaxation:</w:t>
      </w:r>
    </w:p>
    <w:p w14:paraId="4956EC97" w14:textId="532E2A18" w:rsidR="00ED7BF5" w:rsidRPr="005A5984" w:rsidRDefault="00ED7BF5" w:rsidP="00ED7BF5">
      <w:pPr>
        <w:pStyle w:val="NormalWeb"/>
        <w:numPr>
          <w:ilvl w:val="0"/>
          <w:numId w:val="14"/>
        </w:numPr>
        <w:rPr>
          <w:rFonts w:ascii="Segoe UI" w:hAnsi="Segoe UI" w:cs="Segoe UI"/>
          <w:sz w:val="28"/>
          <w:szCs w:val="28"/>
        </w:rPr>
      </w:pPr>
      <w:r w:rsidRPr="005A5984">
        <w:rPr>
          <w:rFonts w:ascii="Segoe UI" w:hAnsi="Segoe UI" w:cs="Segoe UI"/>
          <w:sz w:val="28"/>
          <w:szCs w:val="28"/>
        </w:rPr>
        <w:t>Quiet spaces are provided for rest</w:t>
      </w:r>
      <w:r w:rsidR="004B0CFC">
        <w:rPr>
          <w:rFonts w:ascii="Segoe UI" w:hAnsi="Segoe UI" w:cs="Segoe UI"/>
          <w:sz w:val="28"/>
          <w:szCs w:val="28"/>
        </w:rPr>
        <w:t xml:space="preserve"> or </w:t>
      </w:r>
      <w:r w:rsidRPr="005A5984">
        <w:rPr>
          <w:rFonts w:ascii="Segoe UI" w:hAnsi="Segoe UI" w:cs="Segoe UI"/>
          <w:sz w:val="28"/>
          <w:szCs w:val="28"/>
        </w:rPr>
        <w:t>relaxation</w:t>
      </w:r>
      <w:r w:rsidR="004B0CFC">
        <w:rPr>
          <w:rFonts w:ascii="Segoe UI" w:hAnsi="Segoe UI" w:cs="Segoe UI"/>
          <w:sz w:val="28"/>
          <w:szCs w:val="28"/>
        </w:rPr>
        <w:t xml:space="preserve"> </w:t>
      </w:r>
      <w:r w:rsidRPr="005A5984">
        <w:rPr>
          <w:rFonts w:ascii="Segoe UI" w:hAnsi="Segoe UI" w:cs="Segoe UI"/>
          <w:sz w:val="28"/>
          <w:szCs w:val="28"/>
        </w:rPr>
        <w:t>according to each child’s individual needs.</w:t>
      </w:r>
    </w:p>
    <w:p w14:paraId="0EA8331A"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Safety and Supervision:</w:t>
      </w:r>
    </w:p>
    <w:p w14:paraId="65BD1BDF" w14:textId="77777777" w:rsidR="00ED7BF5" w:rsidRPr="005A5984" w:rsidRDefault="00ED7BF5" w:rsidP="00ED7BF5">
      <w:pPr>
        <w:pStyle w:val="NormalWeb"/>
        <w:numPr>
          <w:ilvl w:val="0"/>
          <w:numId w:val="15"/>
        </w:numPr>
        <w:rPr>
          <w:rFonts w:ascii="Segoe UI" w:hAnsi="Segoe UI" w:cs="Segoe UI"/>
          <w:sz w:val="28"/>
          <w:szCs w:val="28"/>
        </w:rPr>
      </w:pPr>
      <w:r w:rsidRPr="005A5984">
        <w:rPr>
          <w:rFonts w:ascii="Segoe UI" w:hAnsi="Segoe UI" w:cs="Segoe UI"/>
          <w:sz w:val="28"/>
          <w:szCs w:val="28"/>
        </w:rPr>
        <w:t>Children's safety and well-being remain paramount throughout all routines and activities.</w:t>
      </w:r>
    </w:p>
    <w:p w14:paraId="22E33964" w14:textId="77777777" w:rsidR="00ED7BF5" w:rsidRPr="005A5984" w:rsidRDefault="00ED7BF5" w:rsidP="00ED7BF5">
      <w:pPr>
        <w:pStyle w:val="NormalWeb"/>
        <w:numPr>
          <w:ilvl w:val="0"/>
          <w:numId w:val="15"/>
        </w:numPr>
        <w:rPr>
          <w:rFonts w:ascii="Segoe UI" w:hAnsi="Segoe UI" w:cs="Segoe UI"/>
          <w:sz w:val="28"/>
          <w:szCs w:val="28"/>
        </w:rPr>
      </w:pPr>
      <w:r w:rsidRPr="005A5984">
        <w:rPr>
          <w:rFonts w:ascii="Segoe UI" w:hAnsi="Segoe UI" w:cs="Segoe UI"/>
          <w:sz w:val="28"/>
          <w:szCs w:val="28"/>
        </w:rPr>
        <w:t>Staff-to-child ratios are maintained according to EYFS standards, ensuring vigilant supervision and individual attention.</w:t>
      </w:r>
    </w:p>
    <w:p w14:paraId="021D8314" w14:textId="77777777" w:rsidR="00ED7BF5" w:rsidRPr="005A5984" w:rsidRDefault="00ED7BF5" w:rsidP="00ED7BF5">
      <w:pPr>
        <w:pStyle w:val="NormalWeb"/>
        <w:numPr>
          <w:ilvl w:val="0"/>
          <w:numId w:val="15"/>
        </w:numPr>
        <w:rPr>
          <w:rFonts w:ascii="Segoe UI" w:hAnsi="Segoe UI" w:cs="Segoe UI"/>
          <w:sz w:val="28"/>
          <w:szCs w:val="28"/>
        </w:rPr>
      </w:pPr>
      <w:r w:rsidRPr="005A5984">
        <w:rPr>
          <w:rFonts w:ascii="Segoe UI" w:hAnsi="Segoe UI" w:cs="Segoe UI"/>
          <w:sz w:val="28"/>
          <w:szCs w:val="28"/>
        </w:rPr>
        <w:t>All staff members hold current first aid certifications and are trained in effective emergency response.</w:t>
      </w:r>
    </w:p>
    <w:p w14:paraId="77E8D652" w14:textId="77777777" w:rsidR="00ED7BF5" w:rsidRPr="005A5984" w:rsidRDefault="00ED7BF5" w:rsidP="00ED7BF5">
      <w:pPr>
        <w:pStyle w:val="NormalWeb"/>
        <w:rPr>
          <w:rFonts w:ascii="Segoe UI" w:hAnsi="Segoe UI" w:cs="Segoe UI"/>
          <w:sz w:val="28"/>
          <w:szCs w:val="28"/>
        </w:rPr>
      </w:pPr>
      <w:r w:rsidRPr="005A5984">
        <w:rPr>
          <w:rStyle w:val="Strong"/>
          <w:rFonts w:ascii="Segoe UI" w:hAnsi="Segoe UI" w:cs="Segoe UI"/>
          <w:sz w:val="28"/>
          <w:szCs w:val="28"/>
        </w:rPr>
        <w:t>Continuous Review and Improvement:</w:t>
      </w:r>
    </w:p>
    <w:p w14:paraId="6929170D" w14:textId="0C2A6053" w:rsidR="00ED7BF5" w:rsidRPr="005A5984" w:rsidRDefault="00ED7BF5" w:rsidP="00ED7BF5">
      <w:pPr>
        <w:pStyle w:val="NormalWeb"/>
        <w:numPr>
          <w:ilvl w:val="0"/>
          <w:numId w:val="17"/>
        </w:numPr>
        <w:rPr>
          <w:rFonts w:ascii="Segoe UI" w:hAnsi="Segoe UI" w:cs="Segoe UI"/>
          <w:sz w:val="28"/>
          <w:szCs w:val="28"/>
        </w:rPr>
      </w:pPr>
      <w:r w:rsidRPr="005A5984">
        <w:rPr>
          <w:rFonts w:ascii="Segoe UI" w:hAnsi="Segoe UI" w:cs="Segoe UI"/>
          <w:sz w:val="28"/>
          <w:szCs w:val="28"/>
        </w:rPr>
        <w:t>Feedback from children, parents, staff, and external agencies is actively sought and utilised to continuously refine and enhance our daily routines and activity offerings.</w:t>
      </w:r>
    </w:p>
    <w:p w14:paraId="776CE00E" w14:textId="07258C56" w:rsidR="00ED7BF5" w:rsidRPr="005A5984" w:rsidRDefault="00ED7BF5" w:rsidP="00ED7BF5">
      <w:pPr>
        <w:pStyle w:val="NormalWeb"/>
        <w:rPr>
          <w:rFonts w:ascii="Segoe UI" w:hAnsi="Segoe UI" w:cs="Segoe UI"/>
          <w:sz w:val="28"/>
          <w:szCs w:val="28"/>
        </w:rPr>
      </w:pPr>
      <w:r w:rsidRPr="005A5984">
        <w:rPr>
          <w:rFonts w:ascii="Segoe UI" w:hAnsi="Segoe UI" w:cs="Segoe UI"/>
          <w:sz w:val="28"/>
          <w:szCs w:val="28"/>
        </w:rPr>
        <w:t xml:space="preserve">Signed: </w:t>
      </w:r>
      <w:r w:rsidR="004B0CFC">
        <w:rPr>
          <w:rFonts w:ascii="Segoe UI" w:hAnsi="Segoe UI" w:cs="Segoe UI"/>
          <w:sz w:val="28"/>
          <w:szCs w:val="28"/>
        </w:rPr>
        <w:t>Chairperson</w:t>
      </w:r>
      <w:r w:rsidRPr="005A5984">
        <w:rPr>
          <w:rFonts w:ascii="Segoe UI" w:hAnsi="Segoe UI" w:cs="Segoe UI"/>
          <w:sz w:val="28"/>
          <w:szCs w:val="28"/>
        </w:rPr>
        <w:br/>
        <w:t xml:space="preserve">Date: </w:t>
      </w:r>
      <w:r w:rsidR="004B0CFC">
        <w:rPr>
          <w:rFonts w:ascii="Segoe UI" w:hAnsi="Segoe UI" w:cs="Segoe UI"/>
          <w:sz w:val="28"/>
          <w:szCs w:val="28"/>
        </w:rPr>
        <w:t>September 2025</w:t>
      </w:r>
    </w:p>
    <w:p w14:paraId="37FD1B32" w14:textId="77777777" w:rsidR="00993F2D" w:rsidRPr="005A5984" w:rsidRDefault="00993F2D" w:rsidP="00ED7BF5">
      <w:pPr>
        <w:rPr>
          <w:rFonts w:ascii="Segoe UI" w:hAnsi="Segoe UI" w:cs="Segoe UI"/>
        </w:rPr>
      </w:pPr>
    </w:p>
    <w:sectPr w:rsidR="00993F2D" w:rsidRPr="005A5984"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3A6AA" w14:textId="77777777" w:rsidR="00160B74" w:rsidRDefault="00160B74" w:rsidP="00CD07AD">
      <w:r>
        <w:separator/>
      </w:r>
    </w:p>
  </w:endnote>
  <w:endnote w:type="continuationSeparator" w:id="0">
    <w:p w14:paraId="6852E730" w14:textId="77777777" w:rsidR="00160B74" w:rsidRDefault="00160B74" w:rsidP="00CD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4CED0" w14:textId="6314CC06" w:rsidR="00CD07AD" w:rsidRPr="00CD07AD" w:rsidRDefault="00CD07AD" w:rsidP="00CD07A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F8978" w14:textId="77777777" w:rsidR="00160B74" w:rsidRDefault="00160B74" w:rsidP="00CD07AD">
      <w:r>
        <w:separator/>
      </w:r>
    </w:p>
  </w:footnote>
  <w:footnote w:type="continuationSeparator" w:id="0">
    <w:p w14:paraId="14F899BB" w14:textId="77777777" w:rsidR="00160B74" w:rsidRDefault="00160B74" w:rsidP="00CD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6FE65FF"/>
    <w:multiLevelType w:val="multilevel"/>
    <w:tmpl w:val="431C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222878"/>
    <w:multiLevelType w:val="multilevel"/>
    <w:tmpl w:val="6EAC3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E09CB"/>
    <w:multiLevelType w:val="multilevel"/>
    <w:tmpl w:val="A7C60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5D511C"/>
    <w:multiLevelType w:val="multilevel"/>
    <w:tmpl w:val="EACC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F48F7"/>
    <w:multiLevelType w:val="multilevel"/>
    <w:tmpl w:val="CC4E6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0251A"/>
    <w:multiLevelType w:val="multilevel"/>
    <w:tmpl w:val="06B4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872C6A"/>
    <w:multiLevelType w:val="multilevel"/>
    <w:tmpl w:val="24D2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733576"/>
    <w:multiLevelType w:val="multilevel"/>
    <w:tmpl w:val="76CA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072B87"/>
    <w:multiLevelType w:val="multilevel"/>
    <w:tmpl w:val="0BD07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4B3FFA"/>
    <w:multiLevelType w:val="multilevel"/>
    <w:tmpl w:val="5B82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6380730">
    <w:abstractNumId w:val="0"/>
  </w:num>
  <w:num w:numId="2" w16cid:durableId="1493443984">
    <w:abstractNumId w:val="1"/>
  </w:num>
  <w:num w:numId="3" w16cid:durableId="1733120005">
    <w:abstractNumId w:val="2"/>
  </w:num>
  <w:num w:numId="4" w16cid:durableId="2128350354">
    <w:abstractNumId w:val="3"/>
  </w:num>
  <w:num w:numId="5" w16cid:durableId="84039466">
    <w:abstractNumId w:val="4"/>
  </w:num>
  <w:num w:numId="6" w16cid:durableId="1487548879">
    <w:abstractNumId w:val="5"/>
  </w:num>
  <w:num w:numId="7" w16cid:durableId="1160970525">
    <w:abstractNumId w:val="6"/>
  </w:num>
  <w:num w:numId="8" w16cid:durableId="1972861753">
    <w:abstractNumId w:val="7"/>
  </w:num>
  <w:num w:numId="9" w16cid:durableId="1677921587">
    <w:abstractNumId w:val="9"/>
  </w:num>
  <w:num w:numId="10" w16cid:durableId="1738212242">
    <w:abstractNumId w:val="10"/>
  </w:num>
  <w:num w:numId="11" w16cid:durableId="708185563">
    <w:abstractNumId w:val="11"/>
  </w:num>
  <w:num w:numId="12" w16cid:durableId="1459834014">
    <w:abstractNumId w:val="15"/>
  </w:num>
  <w:num w:numId="13" w16cid:durableId="643779457">
    <w:abstractNumId w:val="17"/>
  </w:num>
  <w:num w:numId="14" w16cid:durableId="116217097">
    <w:abstractNumId w:val="14"/>
  </w:num>
  <w:num w:numId="15" w16cid:durableId="1350838892">
    <w:abstractNumId w:val="16"/>
  </w:num>
  <w:num w:numId="16" w16cid:durableId="160396549">
    <w:abstractNumId w:val="12"/>
  </w:num>
  <w:num w:numId="17" w16cid:durableId="941256873">
    <w:abstractNumId w:val="8"/>
  </w:num>
  <w:num w:numId="18" w16cid:durableId="5335378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22E"/>
    <w:rsid w:val="00072321"/>
    <w:rsid w:val="001424F2"/>
    <w:rsid w:val="00160B74"/>
    <w:rsid w:val="002E6EE5"/>
    <w:rsid w:val="004B0CFC"/>
    <w:rsid w:val="005A5984"/>
    <w:rsid w:val="0064046C"/>
    <w:rsid w:val="007C29E6"/>
    <w:rsid w:val="00993F2D"/>
    <w:rsid w:val="00CD07AD"/>
    <w:rsid w:val="00D5622E"/>
    <w:rsid w:val="00D84D52"/>
    <w:rsid w:val="00ED7BF5"/>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ABD43C"/>
  <w15:chartTrackingRefBased/>
  <w15:docId w15:val="{B6BA329A-8AB6-314B-ABF0-EFD5CBF0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07AD"/>
    <w:pPr>
      <w:tabs>
        <w:tab w:val="center" w:pos="4680"/>
        <w:tab w:val="right" w:pos="9360"/>
      </w:tabs>
    </w:pPr>
  </w:style>
  <w:style w:type="character" w:customStyle="1" w:styleId="HeaderChar">
    <w:name w:val="Header Char"/>
    <w:basedOn w:val="DefaultParagraphFont"/>
    <w:link w:val="Header"/>
    <w:uiPriority w:val="99"/>
    <w:rsid w:val="00CD07AD"/>
  </w:style>
  <w:style w:type="paragraph" w:styleId="Footer">
    <w:name w:val="footer"/>
    <w:basedOn w:val="Normal"/>
    <w:link w:val="FooterChar"/>
    <w:uiPriority w:val="99"/>
    <w:unhideWhenUsed/>
    <w:rsid w:val="00CD07AD"/>
    <w:pPr>
      <w:tabs>
        <w:tab w:val="center" w:pos="4680"/>
        <w:tab w:val="right" w:pos="9360"/>
      </w:tabs>
    </w:pPr>
  </w:style>
  <w:style w:type="character" w:customStyle="1" w:styleId="FooterChar">
    <w:name w:val="Footer Char"/>
    <w:basedOn w:val="DefaultParagraphFont"/>
    <w:link w:val="Footer"/>
    <w:uiPriority w:val="99"/>
    <w:rsid w:val="00CD07AD"/>
  </w:style>
  <w:style w:type="paragraph" w:styleId="NormalWeb">
    <w:name w:val="Normal (Web)"/>
    <w:basedOn w:val="Normal"/>
    <w:uiPriority w:val="99"/>
    <w:unhideWhenUsed/>
    <w:rsid w:val="00ED7BF5"/>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D7BF5"/>
    <w:rPr>
      <w:b/>
      <w:bCs/>
    </w:rPr>
  </w:style>
  <w:style w:type="character" w:styleId="Emphasis">
    <w:name w:val="Emphasis"/>
    <w:basedOn w:val="DefaultParagraphFont"/>
    <w:uiPriority w:val="20"/>
    <w:qFormat/>
    <w:rsid w:val="00ED7B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190338">
      <w:bodyDiv w:val="1"/>
      <w:marLeft w:val="0"/>
      <w:marRight w:val="0"/>
      <w:marTop w:val="0"/>
      <w:marBottom w:val="0"/>
      <w:divBdr>
        <w:top w:val="none" w:sz="0" w:space="0" w:color="auto"/>
        <w:left w:val="none" w:sz="0" w:space="0" w:color="auto"/>
        <w:bottom w:val="none" w:sz="0" w:space="0" w:color="auto"/>
        <w:right w:val="none" w:sz="0" w:space="0" w:color="auto"/>
      </w:divBdr>
    </w:div>
    <w:div w:id="110357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366</Words>
  <Characters>2087</Characters>
  <Application>Microsoft Office Word</Application>
  <DocSecurity>0</DocSecurity>
  <Lines>17</Lines>
  <Paragraphs>4</Paragraphs>
  <ScaleCrop>false</ScaleCrop>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2025-10-20T10:45:00Z</cp:lastPrinted>
  <dcterms:created xsi:type="dcterms:W3CDTF">2025-10-20T10:45:00Z</dcterms:created>
  <dcterms:modified xsi:type="dcterms:W3CDTF">2025-10-20T10:45:00Z</dcterms:modified>
</cp:coreProperties>
</file>